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Pr="00D14371" w:rsidRDefault="00423942" w:rsidP="00844DAA">
            <w:pPr>
              <w:tabs>
                <w:tab w:val="left" w:pos="851"/>
              </w:tabs>
              <w:spacing w:before="120" w:after="120"/>
              <w:jc w:val="center"/>
              <w:rPr>
                <w:rFonts w:ascii="Arial" w:hAnsi="Arial" w:cs="Arial"/>
                <w:bCs/>
                <w:caps/>
                <w:sz w:val="28"/>
                <w:szCs w:val="28"/>
              </w:rPr>
            </w:pPr>
            <w:r>
              <w:rPr>
                <w:rFonts w:ascii="Arial" w:hAnsi="Arial" w:cs="Arial"/>
                <w:sz w:val="24"/>
                <w:szCs w:val="24"/>
              </w:rPr>
              <w:t xml:space="preserve">                  </w:t>
            </w:r>
            <w:r w:rsidR="00D14371" w:rsidRPr="00D14371">
              <w:rPr>
                <w:rFonts w:ascii="Arial" w:hAnsi="Arial" w:cs="Arial"/>
                <w:sz w:val="24"/>
                <w:szCs w:val="24"/>
              </w:rPr>
              <w:t>MARCHE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D14371" w:rsidRDefault="00D14371" w:rsidP="00D14371">
      <w:pPr>
        <w:tabs>
          <w:tab w:val="left" w:pos="426"/>
          <w:tab w:val="left" w:pos="851"/>
        </w:tabs>
        <w:jc w:val="both"/>
        <w:rPr>
          <w:rFonts w:ascii="Arial" w:hAnsi="Arial" w:cs="Arial"/>
          <w:b/>
        </w:rPr>
      </w:pPr>
      <w:r w:rsidRPr="00D14371">
        <w:rPr>
          <w:rFonts w:ascii="Arial" w:hAnsi="Arial" w:cs="Arial"/>
          <w:b/>
        </w:rPr>
        <w:t>Mise en œuvre de prestations d’information et d'assistance juridique des étrangers maintenus dans les locaux de rétention administrative (LRA) d’Ile de France.</w:t>
      </w:r>
    </w:p>
    <w:p w:rsidR="00A2778E" w:rsidRDefault="00A2778E" w:rsidP="00D14371">
      <w:pPr>
        <w:tabs>
          <w:tab w:val="left" w:pos="426"/>
          <w:tab w:val="left" w:pos="851"/>
        </w:tabs>
        <w:jc w:val="both"/>
        <w:rPr>
          <w:rFonts w:ascii="Arial" w:hAnsi="Arial" w:cs="Arial"/>
          <w:b/>
        </w:rPr>
      </w:pPr>
    </w:p>
    <w:p w:rsidR="00A2778E" w:rsidRPr="00D02FA6" w:rsidRDefault="00A2778E" w:rsidP="00D14371">
      <w:pPr>
        <w:tabs>
          <w:tab w:val="left" w:pos="426"/>
          <w:tab w:val="left" w:pos="851"/>
        </w:tabs>
        <w:jc w:val="both"/>
        <w:rPr>
          <w:rFonts w:ascii="Arial" w:hAnsi="Arial" w:cs="Arial"/>
          <w:b/>
        </w:rPr>
      </w:pPr>
      <w:r w:rsidRPr="00D02FA6">
        <w:rPr>
          <w:rFonts w:ascii="Arial" w:hAnsi="Arial" w:cs="Arial"/>
          <w:b/>
        </w:rPr>
        <w:t>Lot n°</w:t>
      </w:r>
      <w:r w:rsidR="007B33C1">
        <w:rPr>
          <w:rFonts w:ascii="Arial" w:hAnsi="Arial" w:cs="Arial"/>
          <w:b/>
        </w:rPr>
        <w:t>2</w:t>
      </w:r>
      <w:r w:rsidRPr="00D02FA6">
        <w:rPr>
          <w:rFonts w:ascii="Arial" w:hAnsi="Arial" w:cs="Arial"/>
          <w:b/>
        </w:rPr>
        <w:t xml:space="preserve"> : Mise en œuvre de prestation d’information et d'assistance juridique des étrangers maintenus dans le LRA de </w:t>
      </w:r>
      <w:r w:rsidR="007B33C1" w:rsidRPr="007B33C1">
        <w:rPr>
          <w:rFonts w:ascii="Arial" w:hAnsi="Arial" w:cs="Arial"/>
          <w:b/>
        </w:rPr>
        <w:t>de Bobigny</w:t>
      </w:r>
    </w:p>
    <w:p w:rsidR="00D14371" w:rsidRDefault="00D14371"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D14371" w:rsidRPr="00D14371">
        <w:rPr>
          <w:rFonts w:ascii="Arial" w:hAnsi="Arial" w:cs="Arial"/>
        </w:rPr>
        <w:t>79140000 – Services de conseils et d’information juridiques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D14371">
      <w:pPr>
        <w:tabs>
          <w:tab w:val="left" w:pos="426"/>
          <w:tab w:val="left" w:pos="851"/>
        </w:tabs>
        <w:ind w:left="851"/>
        <w:jc w:val="both"/>
        <w:rPr>
          <w:rFonts w:ascii="Arial" w:hAnsi="Arial" w:cs="Arial"/>
        </w:rPr>
      </w:pPr>
    </w:p>
    <w:bookmarkStart w:id="0" w:name="__Fieldmark__5966_505859147"/>
    <w:p w:rsidR="00F95862" w:rsidRPr="00D14371" w:rsidRDefault="00F95862" w:rsidP="004D5CDD">
      <w:pPr>
        <w:numPr>
          <w:ilvl w:val="0"/>
          <w:numId w:val="3"/>
        </w:numPr>
        <w:tabs>
          <w:tab w:val="left" w:pos="426"/>
          <w:tab w:val="left" w:pos="851"/>
        </w:tabs>
        <w:ind w:left="851"/>
        <w:jc w:val="both"/>
        <w:rPr>
          <w:rFonts w:ascii="Arial" w:hAnsi="Arial" w:cs="Arial"/>
        </w:rPr>
      </w:pPr>
      <w:r w:rsidRPr="00D14371">
        <w:rPr>
          <w:rFonts w:ascii="Arial" w:hAnsi="Arial" w:cs="Arial"/>
        </w:rPr>
        <w:fldChar w:fldCharType="begin">
          <w:ffData>
            <w:name w:val=""/>
            <w:enabled/>
            <w:calcOnExit w:val="0"/>
            <w:checkBox>
              <w:sizeAuto/>
              <w:default w:val="0"/>
              <w:checked/>
            </w:checkBox>
          </w:ffData>
        </w:fldChar>
      </w:r>
      <w:r w:rsidRPr="00D14371">
        <w:rPr>
          <w:rFonts w:ascii="Arial" w:hAnsi="Arial" w:cs="Arial"/>
        </w:rPr>
        <w:instrText xml:space="preserve"> FORMCHECKBOX </w:instrText>
      </w:r>
      <w:r w:rsidR="007B1074">
        <w:rPr>
          <w:rFonts w:ascii="Arial" w:hAnsi="Arial" w:cs="Arial"/>
        </w:rPr>
      </w:r>
      <w:r w:rsidR="007B1074">
        <w:rPr>
          <w:rFonts w:ascii="Arial" w:hAnsi="Arial" w:cs="Arial"/>
        </w:rPr>
        <w:fldChar w:fldCharType="separate"/>
      </w:r>
      <w:r w:rsidRPr="00D14371">
        <w:rPr>
          <w:rFonts w:ascii="Arial" w:hAnsi="Arial" w:cs="Arial"/>
        </w:rPr>
        <w:fldChar w:fldCharType="end"/>
      </w:r>
      <w:bookmarkEnd w:id="0"/>
      <w:r w:rsidRPr="00D14371">
        <w:rPr>
          <w:rFonts w:ascii="Arial" w:hAnsi="Arial" w:cs="Arial"/>
        </w:rPr>
        <w:t xml:space="preserve"> </w:t>
      </w:r>
      <w:r w:rsidR="00A2778E">
        <w:rPr>
          <w:rFonts w:ascii="Arial" w:hAnsi="Arial" w:cs="Arial"/>
        </w:rPr>
        <w:t>Au lot n°</w:t>
      </w:r>
      <w:r w:rsidR="007B33C1">
        <w:rPr>
          <w:rFonts w:ascii="Arial" w:hAnsi="Arial" w:cs="Arial"/>
        </w:rPr>
        <w:t>2</w:t>
      </w:r>
    </w:p>
    <w:p w:rsidR="00D14371" w:rsidRPr="00D14371" w:rsidRDefault="00D14371" w:rsidP="00D14371">
      <w:pPr>
        <w:tabs>
          <w:tab w:val="left" w:pos="426"/>
          <w:tab w:val="left" w:pos="851"/>
        </w:tabs>
        <w:ind w:left="851"/>
        <w:jc w:val="both"/>
        <w:rPr>
          <w:rFonts w:ascii="Arial" w:hAnsi="Arial" w:cs="Arial"/>
        </w:rPr>
      </w:pPr>
    </w:p>
    <w:p w:rsidR="00F95862" w:rsidRPr="00A36772" w:rsidRDefault="00F95862" w:rsidP="00D14371">
      <w:pPr>
        <w:numPr>
          <w:ilvl w:val="0"/>
          <w:numId w:val="3"/>
        </w:numPr>
        <w:tabs>
          <w:tab w:val="left" w:pos="426"/>
          <w:tab w:val="left" w:pos="851"/>
        </w:tabs>
        <w:ind w:left="851"/>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7B1074">
        <w:rPr>
          <w:rFonts w:ascii="Arial" w:hAnsi="Arial" w:cs="Arial"/>
        </w:rPr>
      </w:r>
      <w:r w:rsidR="007B1074">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 xml:space="preserve">À </w:t>
      </w:r>
      <w:r w:rsidRPr="00D14371">
        <w:rPr>
          <w:rFonts w:ascii="Arial" w:hAnsi="Arial" w:cs="Arial"/>
        </w:rPr>
        <w:t>l’offre</w:t>
      </w:r>
      <w:r w:rsidRPr="00A36772">
        <w:rPr>
          <w:rFonts w:ascii="Arial" w:eastAsia="Wingdings" w:hAnsi="Arial" w:cs="Arial"/>
        </w:rPr>
        <w:t xml:space="preserv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7B1074">
        <w:rPr>
          <w:rFonts w:ascii="Arial" w:hAnsi="Arial" w:cs="Arial"/>
          <w:lang w:eastAsia="fr-FR"/>
        </w:rPr>
      </w:r>
      <w:r w:rsidR="007B1074">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D14371">
        <w:rPr>
          <w:rFonts w:ascii="Arial" w:hAnsi="Arial" w:cs="Arial"/>
          <w:lang w:eastAsia="fr-FR"/>
        </w:rPr>
        <w:t>461.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B1074">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7B1074" w:rsidRDefault="007B1074" w:rsidP="007B1074">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traitées à prix mixte,</w:t>
      </w:r>
    </w:p>
    <w:p w:rsidR="007B1074" w:rsidRDefault="007B1074" w:rsidP="007B1074">
      <w:pPr>
        <w:pStyle w:val="fcasegauche"/>
        <w:spacing w:after="0"/>
        <w:ind w:left="0" w:firstLine="0"/>
        <w:rPr>
          <w:sz w:val="16"/>
          <w:szCs w:val="16"/>
        </w:rPr>
      </w:pPr>
      <w:r>
        <w:rPr>
          <w:rFonts w:ascii="Calibri" w:hAnsi="Calibri" w:cs="Calibri"/>
        </w:rPr>
        <w:t> </w:t>
      </w:r>
    </w:p>
    <w:p w:rsidR="007B1074" w:rsidRDefault="007B1074" w:rsidP="007B1074">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Cs/>
          <w:color w:val="000000"/>
          <w:kern w:val="2"/>
          <w:lang w:eastAsia="fr-FR"/>
        </w:rPr>
        <w:t>pour</w:t>
      </w:r>
      <w:proofErr w:type="gramEnd"/>
      <w:r>
        <w:rPr>
          <w:rFonts w:ascii="Arial" w:hAnsi="Arial" w:cs="Arial"/>
          <w:bCs/>
          <w:color w:val="000000"/>
          <w:kern w:val="2"/>
          <w:lang w:eastAsia="fr-FR"/>
        </w:rPr>
        <w:t xml:space="preserve"> la réalisation d’une </w:t>
      </w:r>
      <w:r>
        <w:rPr>
          <w:rFonts w:ascii="Arial" w:hAnsi="Arial" w:cs="Arial"/>
        </w:rPr>
        <w:t>permanence téléphonique</w:t>
      </w:r>
      <w:r>
        <w:rPr>
          <w:rFonts w:ascii="Arial" w:hAnsi="Arial" w:cs="Arial"/>
          <w:bCs/>
          <w:color w:val="000000"/>
          <w:kern w:val="2"/>
          <w:lang w:eastAsia="fr-FR"/>
        </w:rPr>
        <w:t>, selon la fréquence et les horaires définis aux articles 4.2 et 4.4.1 du CCP.</w:t>
      </w:r>
    </w:p>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5245"/>
        <w:gridCol w:w="1701"/>
        <w:gridCol w:w="301"/>
        <w:gridCol w:w="2126"/>
        <w:gridCol w:w="301"/>
      </w:tblGrid>
      <w:tr w:rsidR="00A36772" w:rsidRPr="00F77E73" w:rsidTr="00D14371">
        <w:tc>
          <w:tcPr>
            <w:tcW w:w="5245" w:type="dxa"/>
          </w:tcPr>
          <w:p w:rsidR="00A36772" w:rsidRPr="00F77E73" w:rsidRDefault="00D14371" w:rsidP="00A2778E">
            <w:pPr>
              <w:rPr>
                <w:rFonts w:ascii="Arial" w:hAnsi="Arial" w:cs="Arial"/>
              </w:rPr>
            </w:pPr>
            <w:r>
              <w:rPr>
                <w:rFonts w:ascii="Arial" w:hAnsi="Arial" w:cs="Arial"/>
              </w:rPr>
              <w:t>Prix de la permanence téléphonique de 3 heures</w:t>
            </w:r>
          </w:p>
        </w:tc>
        <w:tc>
          <w:tcPr>
            <w:tcW w:w="1701"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A2778E" w:rsidRDefault="00A2778E" w:rsidP="00A2778E">
      <w:pPr>
        <w:pStyle w:val="fcase1ertab"/>
        <w:tabs>
          <w:tab w:val="clear" w:pos="426"/>
          <w:tab w:val="left" w:pos="851"/>
        </w:tabs>
        <w:spacing w:before="120"/>
        <w:rPr>
          <w:rFonts w:ascii="Marianne" w:hAnsi="Marianne" w:cs="Arial"/>
        </w:rPr>
      </w:pP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sidR="007B1074">
        <w:rPr>
          <w:rFonts w:ascii="Marianne" w:hAnsi="Marianne" w:cs="Arial"/>
        </w:rPr>
      </w:r>
      <w:r w:rsidR="007B1074">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sidRPr="00A2778E">
        <w:rPr>
          <w:rFonts w:ascii="Arial" w:hAnsi="Arial" w:cs="Arial"/>
          <w:bCs/>
          <w:color w:val="000000"/>
          <w:kern w:val="1"/>
          <w:lang w:eastAsia="fr-FR"/>
        </w:rPr>
        <w:t>au</w:t>
      </w:r>
      <w:proofErr w:type="gramEnd"/>
      <w:r w:rsidRPr="00A2778E">
        <w:rPr>
          <w:rFonts w:ascii="Arial" w:hAnsi="Arial" w:cs="Arial"/>
          <w:bCs/>
          <w:color w:val="000000"/>
          <w:kern w:val="1"/>
          <w:lang w:eastAsia="fr-FR"/>
        </w:rPr>
        <w:t xml:space="preserve"> prix unitaire du déplacent indiqués dans l’annexe  « Bordereau des prix unitaires »</w:t>
      </w:r>
      <w:r w:rsidR="00876D4D">
        <w:rPr>
          <w:rFonts w:ascii="Arial" w:hAnsi="Arial" w:cs="Arial"/>
          <w:bCs/>
          <w:color w:val="000000"/>
          <w:kern w:val="1"/>
          <w:lang w:eastAsia="fr-FR"/>
        </w:rPr>
        <w:t>, jointe au présent document.</w:t>
      </w: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p>
    <w:p w:rsidR="00A2778E" w:rsidRPr="00E81429" w:rsidRDefault="00A2778E" w:rsidP="00E81429">
      <w:pPr>
        <w:pStyle w:val="fcase1ertab"/>
        <w:tabs>
          <w:tab w:val="left" w:pos="851"/>
        </w:tabs>
        <w:ind w:left="0" w:firstLine="0"/>
        <w:rPr>
          <w:rFonts w:ascii="Arial" w:hAnsi="Arial" w:cs="Arial"/>
        </w:rPr>
      </w:pPr>
      <w:r w:rsidRPr="00E81429">
        <w:rPr>
          <w:rFonts w:ascii="Arial" w:hAnsi="Arial" w:cs="Arial"/>
        </w:rPr>
        <w:t>Conformément à l’article 1.6 du CCP</w:t>
      </w:r>
      <w:r w:rsidR="00E81429" w:rsidRPr="00E81429">
        <w:rPr>
          <w:rFonts w:ascii="Arial" w:hAnsi="Arial" w:cs="Arial"/>
        </w:rPr>
        <w:t>, pour les prestations de déplacement en LRA, l</w:t>
      </w:r>
      <w:r w:rsidRPr="00E81429">
        <w:rPr>
          <w:rFonts w:ascii="Arial" w:hAnsi="Arial" w:cs="Arial"/>
        </w:rPr>
        <w:t xml:space="preserve">e marché est conclu sans montant minimum et avec montant maximum annuel de </w:t>
      </w:r>
      <w:r w:rsidR="00E81429" w:rsidRPr="00E81429">
        <w:rPr>
          <w:rFonts w:ascii="Arial" w:hAnsi="Arial" w:cs="Arial"/>
        </w:rPr>
        <w:t>20 000</w:t>
      </w:r>
      <w:r w:rsidRPr="00E81429">
        <w:rPr>
          <w:rFonts w:ascii="Arial" w:hAnsi="Arial" w:cs="Arial"/>
        </w:rPr>
        <w:t xml:space="preserve"> </w:t>
      </w:r>
      <w:r w:rsidR="00E81429">
        <w:rPr>
          <w:rFonts w:ascii="Arial" w:hAnsi="Arial" w:cs="Arial"/>
        </w:rPr>
        <w:t>€ HT.</w:t>
      </w:r>
      <w:r w:rsidR="00E81429" w:rsidRPr="00E81429">
        <w:rPr>
          <w:rFonts w:ascii="Arial" w:hAnsi="Arial" w:cs="Arial"/>
        </w:rPr>
        <w:t xml:space="preserve"> </w:t>
      </w:r>
    </w:p>
    <w:p w:rsidR="00A2778E" w:rsidRDefault="00A2778E"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B1074" w:rsidRDefault="007B1074" w:rsidP="0083205E">
      <w:pPr>
        <w:pStyle w:val="fcasegauche"/>
        <w:tabs>
          <w:tab w:val="left" w:pos="426"/>
          <w:tab w:val="left" w:pos="851"/>
        </w:tabs>
        <w:spacing w:after="0"/>
        <w:ind w:left="0" w:firstLine="0"/>
        <w:jc w:val="left"/>
        <w:rPr>
          <w:rFonts w:ascii="Arial" w:hAnsi="Arial" w:cs="Arial"/>
          <w:b/>
        </w:rPr>
      </w:pPr>
    </w:p>
    <w:p w:rsidR="007B1074" w:rsidRDefault="007B1074" w:rsidP="0083205E">
      <w:pPr>
        <w:pStyle w:val="fcasegauche"/>
        <w:tabs>
          <w:tab w:val="left" w:pos="426"/>
          <w:tab w:val="left" w:pos="851"/>
        </w:tabs>
        <w:spacing w:after="0"/>
        <w:ind w:left="0" w:firstLine="0"/>
        <w:jc w:val="left"/>
        <w:rPr>
          <w:rFonts w:ascii="Arial" w:hAnsi="Arial" w:cs="Arial"/>
          <w:b/>
        </w:rPr>
      </w:pPr>
      <w:bookmarkStart w:id="3" w:name="_GoBack"/>
      <w:bookmarkEnd w:id="3"/>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lastRenderedPageBreak/>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4E7B9C" w:rsidRDefault="00A36772" w:rsidP="004E7B9C">
      <w:pPr>
        <w:tabs>
          <w:tab w:val="left" w:pos="426"/>
        </w:tabs>
        <w:suppressAutoHyphens w:val="0"/>
        <w:rPr>
          <w:rFonts w:ascii="Arial" w:hAnsi="Arial" w:cs="Arial"/>
          <w:lang w:eastAsia="fr-FR"/>
        </w:rPr>
      </w:pPr>
      <w:r w:rsidRPr="004E7B9C">
        <w:rPr>
          <w:rFonts w:ascii="Arial" w:hAnsi="Arial" w:cs="Arial"/>
          <w:lang w:eastAsia="fr-FR"/>
        </w:rPr>
        <w:t>Sans objet</w:t>
      </w:r>
    </w:p>
    <w:p w:rsidR="0057714B" w:rsidRDefault="0057714B" w:rsidP="0057714B">
      <w:pPr>
        <w:tabs>
          <w:tab w:val="left" w:pos="426"/>
          <w:tab w:val="left" w:pos="851"/>
        </w:tabs>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E81429" w:rsidRDefault="00124104" w:rsidP="00E81429">
      <w:pPr>
        <w:tabs>
          <w:tab w:val="left" w:pos="426"/>
        </w:tabs>
        <w:suppressAutoHyphens w:val="0"/>
        <w:rPr>
          <w:rFonts w:ascii="Arial" w:hAnsi="Arial" w:cs="Arial"/>
          <w:lang w:eastAsia="fr-FR"/>
        </w:rPr>
      </w:pPr>
      <w:r w:rsidRPr="00E81429">
        <w:rPr>
          <w:rFonts w:ascii="Arial" w:hAnsi="Arial" w:cs="Arial"/>
          <w:lang w:eastAsia="fr-FR"/>
        </w:rPr>
        <w:t xml:space="preserve">L’accord-cadre est conclu </w:t>
      </w:r>
      <w:r w:rsidR="00A36772" w:rsidRPr="00E81429">
        <w:rPr>
          <w:rFonts w:ascii="Arial" w:hAnsi="Arial" w:cs="Arial"/>
          <w:lang w:eastAsia="fr-FR"/>
        </w:rPr>
        <w:t>d</w:t>
      </w:r>
      <w:r w:rsidR="00D14371" w:rsidRPr="00E81429">
        <w:rPr>
          <w:rFonts w:ascii="Arial" w:hAnsi="Arial" w:cs="Arial"/>
          <w:lang w:eastAsia="fr-FR"/>
        </w:rPr>
        <w:t>u 26 janvier 2026</w:t>
      </w:r>
      <w:r w:rsidR="00E81429" w:rsidRPr="00E81429">
        <w:rPr>
          <w:rFonts w:ascii="Arial" w:hAnsi="Arial" w:cs="Arial"/>
          <w:lang w:eastAsia="fr-FR"/>
        </w:rPr>
        <w:t xml:space="preserve"> au 25 janvier 2027</w:t>
      </w:r>
      <w:r w:rsidR="00A36772" w:rsidRPr="00E81429">
        <w:rPr>
          <w:rFonts w:ascii="Arial" w:hAnsi="Arial" w:cs="Arial"/>
          <w:lang w:eastAsia="fr-FR"/>
        </w:rPr>
        <w:t>.</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7B1074">
        <w:rPr>
          <w:rFonts w:ascii="Arial" w:hAnsi="Arial" w:cs="Arial"/>
          <w:lang w:eastAsia="fr-FR"/>
        </w:rPr>
      </w:r>
      <w:r w:rsidR="007B1074">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7B1074">
        <w:rPr>
          <w:rFonts w:ascii="Arial" w:hAnsi="Arial" w:cs="Arial"/>
          <w:lang w:eastAsia="fr-FR"/>
        </w:rPr>
      </w:r>
      <w:r w:rsidR="007B1074">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4E7B9C" w:rsidRPr="004A2665" w:rsidRDefault="004E7B9C" w:rsidP="004E7B9C">
      <w:pPr>
        <w:tabs>
          <w:tab w:val="left" w:pos="426"/>
        </w:tabs>
        <w:suppressAutoHyphens w:val="0"/>
        <w:jc w:val="both"/>
        <w:rPr>
          <w:rFonts w:ascii="Arial" w:hAnsi="Arial" w:cs="Arial"/>
          <w:lang w:eastAsia="fr-FR"/>
        </w:rPr>
      </w:pPr>
      <w:r w:rsidRPr="004A2665">
        <w:rPr>
          <w:rFonts w:ascii="Arial" w:hAnsi="Arial" w:cs="Arial"/>
          <w:lang w:eastAsia="fr-FR"/>
        </w:rPr>
        <w:t>En l’absence de décision contraire du représentant du pouvoir adjudicateur, notifiée au titulaire au moins deux (2) mois avant l’échéance de la période en cours, l’accord-cadre est reconduit tacitement trois (3) fois pour une durée d’un (1) an. Le titulaire ne peut s’opposer à la reconduction.</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107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B107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D14371">
        <w:rPr>
          <w:rFonts w:ascii="Arial" w:hAnsi="Arial" w:cs="Arial"/>
          <w:sz w:val="20"/>
        </w:rPr>
        <w:t>6</w:t>
      </w:r>
      <w:r w:rsidR="00944A10">
        <w:rPr>
          <w:rFonts w:ascii="Arial" w:hAnsi="Arial" w:cs="Arial"/>
          <w:sz w:val="20"/>
        </w:rPr>
        <w:t xml:space="preserve">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876D4D" w:rsidRDefault="00876D4D" w:rsidP="00876D4D">
      <w:pPr>
        <w:pStyle w:val="Paragraphedeliste"/>
        <w:spacing w:after="0"/>
        <w:ind w:left="0"/>
        <w:rPr>
          <w:rFonts w:ascii="Arial" w:hAnsi="Arial" w:cs="Arial"/>
          <w:sz w:val="20"/>
        </w:rPr>
      </w:pPr>
      <w:r w:rsidRPr="00876D4D">
        <w:rPr>
          <w:rFonts w:ascii="Arial" w:hAnsi="Arial" w:cs="Arial"/>
          <w:sz w:val="20"/>
        </w:rPr>
        <w:t>Le présent acte d’</w:t>
      </w:r>
      <w:r>
        <w:rPr>
          <w:rFonts w:ascii="Arial" w:hAnsi="Arial" w:cs="Arial"/>
          <w:sz w:val="20"/>
        </w:rPr>
        <w:t>engagement est complété par l’</w:t>
      </w:r>
      <w:r w:rsidRPr="00876D4D">
        <w:rPr>
          <w:rFonts w:ascii="Arial" w:hAnsi="Arial" w:cs="Arial"/>
          <w:sz w:val="20"/>
        </w:rPr>
        <w:t>annexe</w:t>
      </w:r>
      <w:r>
        <w:rPr>
          <w:rFonts w:ascii="Arial" w:hAnsi="Arial" w:cs="Arial"/>
          <w:sz w:val="20"/>
        </w:rPr>
        <w:t xml:space="preserve"> suivante</w:t>
      </w:r>
      <w:r w:rsidRPr="00876D4D">
        <w:rPr>
          <w:rFonts w:ascii="Arial" w:hAnsi="Arial" w:cs="Arial"/>
          <w:sz w:val="20"/>
        </w:rPr>
        <w:t xml:space="preserve"> :</w:t>
      </w:r>
    </w:p>
    <w:p w:rsidR="00876D4D" w:rsidRPr="00876D4D" w:rsidRDefault="00876D4D" w:rsidP="00876D4D">
      <w:pPr>
        <w:pStyle w:val="Paragraphedeliste"/>
        <w:spacing w:after="0"/>
        <w:ind w:left="0"/>
        <w:rPr>
          <w:rFonts w:ascii="Arial" w:hAnsi="Arial" w:cs="Arial"/>
          <w:sz w:val="20"/>
        </w:rPr>
      </w:pPr>
    </w:p>
    <w:p w:rsidR="00876D4D" w:rsidRDefault="00876D4D" w:rsidP="00876D4D">
      <w:pPr>
        <w:ind w:left="567"/>
        <w:rPr>
          <w:rFonts w:ascii="Marianne" w:hAnsi="Marianne" w:cs="Arial"/>
        </w:rPr>
      </w:pPr>
      <w:r>
        <w:rPr>
          <w:rFonts w:ascii="Calibri" w:hAnsi="Calibri" w:cs="Calibri"/>
        </w:rPr>
        <w:t> </w:t>
      </w:r>
      <w:r>
        <w:rPr>
          <w:rFonts w:ascii="Marianne" w:hAnsi="Marianne" w:cs="Arial"/>
        </w:rPr>
        <w:fldChar w:fldCharType="begin">
          <w:ffData>
            <w:name w:val=""/>
            <w:enabled/>
            <w:calcOnExit w:val="0"/>
            <w:checkBox>
              <w:sizeAuto/>
              <w:default w:val="1"/>
            </w:checkBox>
          </w:ffData>
        </w:fldChar>
      </w:r>
      <w:r>
        <w:rPr>
          <w:rFonts w:ascii="Marianne" w:hAnsi="Marianne" w:cs="Arial"/>
        </w:rPr>
        <w:instrText xml:space="preserve"> FORMCHECKBOX </w:instrText>
      </w:r>
      <w:r w:rsidR="007B1074">
        <w:rPr>
          <w:rFonts w:ascii="Marianne" w:hAnsi="Marianne" w:cs="Arial"/>
        </w:rPr>
      </w:r>
      <w:r w:rsidR="007B1074">
        <w:rPr>
          <w:rFonts w:ascii="Marianne" w:hAnsi="Marianne" w:cs="Arial"/>
        </w:rPr>
        <w:fldChar w:fldCharType="separate"/>
      </w:r>
      <w:r>
        <w:rPr>
          <w:rFonts w:ascii="Marianne" w:hAnsi="Marianne" w:cs="Arial"/>
        </w:rPr>
        <w:fldChar w:fldCharType="end"/>
      </w:r>
      <w:r>
        <w:rPr>
          <w:rFonts w:ascii="Marianne" w:hAnsi="Marianne" w:cs="Arial"/>
        </w:rPr>
        <w:t xml:space="preserve"> </w:t>
      </w:r>
      <w:r w:rsidRPr="00876D4D">
        <w:rPr>
          <w:rFonts w:ascii="Arial" w:hAnsi="Arial" w:cs="Arial"/>
        </w:rPr>
        <w:t>Annexe n°1 à l’acte d’engagement « bordereau des prix unitaires »</w:t>
      </w:r>
    </w:p>
    <w:p w:rsidR="00876D4D" w:rsidRDefault="00876D4D" w:rsidP="00D41783">
      <w:pPr>
        <w:tabs>
          <w:tab w:val="left" w:pos="426"/>
        </w:tabs>
        <w:suppressAutoHyphens w:val="0"/>
        <w:jc w:val="both"/>
        <w:rPr>
          <w:rFonts w:ascii="Arial" w:hAnsi="Arial" w:cs="Arial"/>
          <w:b/>
          <w:lang w:val="x-none" w:eastAsia="x-none"/>
        </w:rPr>
      </w:pPr>
    </w:p>
    <w:p w:rsidR="009B1CD0" w:rsidRDefault="009B1CD0" w:rsidP="00876D4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876D4D" w:rsidRDefault="00876D4D" w:rsidP="009B45B9">
      <w:pPr>
        <w:tabs>
          <w:tab w:val="left" w:pos="851"/>
        </w:tabs>
        <w:ind w:left="6804"/>
        <w:jc w:val="both"/>
        <w:rPr>
          <w:rFonts w:ascii="Arial" w:hAnsi="Arial" w:cs="Arial"/>
        </w:rPr>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876D4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7B33C1">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D14371">
            <w:rPr>
              <w:rFonts w:ascii="Arial" w:hAnsi="Arial" w:cs="Arial"/>
              <w:b/>
              <w:i/>
            </w:rPr>
            <w:t>25-BCPA-4</w:t>
          </w:r>
          <w:r w:rsidR="00287701">
            <w:rPr>
              <w:rFonts w:ascii="Arial" w:hAnsi="Arial" w:cs="Arial"/>
              <w:b/>
              <w:i/>
            </w:rPr>
            <w:t>6</w:t>
          </w:r>
          <w:r w:rsidR="00D14371">
            <w:rPr>
              <w:rFonts w:ascii="Arial" w:hAnsi="Arial" w:cs="Arial"/>
              <w:b/>
              <w:i/>
            </w:rPr>
            <w:t>1</w:t>
          </w:r>
          <w:r w:rsidR="00986B02">
            <w:rPr>
              <w:rFonts w:ascii="Arial" w:hAnsi="Arial" w:cs="Arial"/>
              <w:b/>
              <w:i/>
            </w:rPr>
            <w:t xml:space="preserve">- Lot </w:t>
          </w:r>
          <w:r w:rsidR="007B33C1">
            <w:rPr>
              <w:rFonts w:ascii="Arial" w:hAnsi="Arial" w:cs="Arial"/>
              <w:b/>
              <w:i/>
            </w:rPr>
            <w:t>2</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B1074">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B1074">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148C"/>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E7B9C"/>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C4D97"/>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B1074"/>
    <w:rsid w:val="007B33C1"/>
    <w:rsid w:val="007D4001"/>
    <w:rsid w:val="007D7A65"/>
    <w:rsid w:val="007F68A6"/>
    <w:rsid w:val="008023E7"/>
    <w:rsid w:val="0081374F"/>
    <w:rsid w:val="0083205E"/>
    <w:rsid w:val="008359AB"/>
    <w:rsid w:val="00840934"/>
    <w:rsid w:val="00844DAA"/>
    <w:rsid w:val="008450C7"/>
    <w:rsid w:val="008515CB"/>
    <w:rsid w:val="00860217"/>
    <w:rsid w:val="00876A73"/>
    <w:rsid w:val="00876D4D"/>
    <w:rsid w:val="0087729F"/>
    <w:rsid w:val="00881EDF"/>
    <w:rsid w:val="008B1653"/>
    <w:rsid w:val="008B2A38"/>
    <w:rsid w:val="008C70D7"/>
    <w:rsid w:val="008F17E3"/>
    <w:rsid w:val="00905A71"/>
    <w:rsid w:val="0090697D"/>
    <w:rsid w:val="00914177"/>
    <w:rsid w:val="00930A5C"/>
    <w:rsid w:val="00934503"/>
    <w:rsid w:val="00944A10"/>
    <w:rsid w:val="00963F7A"/>
    <w:rsid w:val="00972598"/>
    <w:rsid w:val="00975537"/>
    <w:rsid w:val="00975B76"/>
    <w:rsid w:val="00983FF3"/>
    <w:rsid w:val="00986B02"/>
    <w:rsid w:val="00987244"/>
    <w:rsid w:val="009B1CD0"/>
    <w:rsid w:val="009B45B9"/>
    <w:rsid w:val="009C4738"/>
    <w:rsid w:val="009D3C3A"/>
    <w:rsid w:val="009D661E"/>
    <w:rsid w:val="009E4396"/>
    <w:rsid w:val="009E5759"/>
    <w:rsid w:val="009F580C"/>
    <w:rsid w:val="00A00C26"/>
    <w:rsid w:val="00A1093C"/>
    <w:rsid w:val="00A14AE6"/>
    <w:rsid w:val="00A2778E"/>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02FA6"/>
    <w:rsid w:val="00D14371"/>
    <w:rsid w:val="00D154DA"/>
    <w:rsid w:val="00D26AD2"/>
    <w:rsid w:val="00D337D7"/>
    <w:rsid w:val="00D412FD"/>
    <w:rsid w:val="00D41783"/>
    <w:rsid w:val="00D46BC7"/>
    <w:rsid w:val="00D46EA4"/>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1429"/>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306400C4"/>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 w:type="paragraph" w:customStyle="1" w:styleId="Normal1">
    <w:name w:val="Normal1"/>
    <w:uiPriority w:val="99"/>
    <w:qFormat/>
    <w:rsid w:val="00D46EA4"/>
    <w:pPr>
      <w:suppressAutoHyphens/>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381827825">
      <w:bodyDiv w:val="1"/>
      <w:marLeft w:val="0"/>
      <w:marRight w:val="0"/>
      <w:marTop w:val="0"/>
      <w:marBottom w:val="0"/>
      <w:divBdr>
        <w:top w:val="none" w:sz="0" w:space="0" w:color="auto"/>
        <w:left w:val="none" w:sz="0" w:space="0" w:color="auto"/>
        <w:bottom w:val="none" w:sz="0" w:space="0" w:color="auto"/>
        <w:right w:val="none" w:sz="0" w:space="0" w:color="auto"/>
      </w:divBdr>
    </w:div>
    <w:div w:id="4005195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673654233">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 w:id="1617759797">
      <w:bodyDiv w:val="1"/>
      <w:marLeft w:val="0"/>
      <w:marRight w:val="0"/>
      <w:marTop w:val="0"/>
      <w:marBottom w:val="0"/>
      <w:divBdr>
        <w:top w:val="none" w:sz="0" w:space="0" w:color="auto"/>
        <w:left w:val="none" w:sz="0" w:space="0" w:color="auto"/>
        <w:bottom w:val="none" w:sz="0" w:space="0" w:color="auto"/>
        <w:right w:val="none" w:sz="0" w:space="0" w:color="auto"/>
      </w:divBdr>
    </w:div>
    <w:div w:id="1641305997">
      <w:bodyDiv w:val="1"/>
      <w:marLeft w:val="0"/>
      <w:marRight w:val="0"/>
      <w:marTop w:val="0"/>
      <w:marBottom w:val="0"/>
      <w:divBdr>
        <w:top w:val="none" w:sz="0" w:space="0" w:color="auto"/>
        <w:left w:val="none" w:sz="0" w:space="0" w:color="auto"/>
        <w:bottom w:val="none" w:sz="0" w:space="0" w:color="auto"/>
        <w:right w:val="none" w:sz="0" w:space="0" w:color="auto"/>
      </w:divBdr>
    </w:div>
    <w:div w:id="17220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A04DF-B5EE-4A41-85F0-C7E2705B4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170</TotalTime>
  <Pages>4</Pages>
  <Words>1588</Words>
  <Characters>8740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10308</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55</cp:revision>
  <cp:lastPrinted>2016-11-04T12:53:00Z</cp:lastPrinted>
  <dcterms:created xsi:type="dcterms:W3CDTF">2021-09-08T13:51:00Z</dcterms:created>
  <dcterms:modified xsi:type="dcterms:W3CDTF">2025-08-22T07:04:00Z</dcterms:modified>
</cp:coreProperties>
</file>